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4EE07" w14:textId="77777777" w:rsidR="000D57A4" w:rsidRDefault="00407FBD" w:rsidP="000D57A4">
      <w:pPr>
        <w:tabs>
          <w:tab w:val="left" w:pos="1216"/>
          <w:tab w:val="left" w:pos="3757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6E18D471" w14:textId="77777777" w:rsidR="000D57A4" w:rsidRDefault="000D57A4" w:rsidP="000D57A4">
      <w:pPr>
        <w:tabs>
          <w:tab w:val="left" w:pos="1216"/>
          <w:tab w:val="left" w:pos="3757"/>
        </w:tabs>
        <w:jc w:val="right"/>
        <w:rPr>
          <w:rFonts w:ascii="Times New Roman" w:hAnsi="Times New Roman" w:cs="Times New Roman"/>
          <w:sz w:val="22"/>
          <w:szCs w:val="22"/>
        </w:rPr>
      </w:pPr>
    </w:p>
    <w:p w14:paraId="26E1611A" w14:textId="067C6AC6" w:rsidR="00496A04" w:rsidRDefault="005C1954" w:rsidP="000D57A4">
      <w:pPr>
        <w:tabs>
          <w:tab w:val="left" w:pos="1216"/>
          <w:tab w:val="left" w:pos="3757"/>
        </w:tabs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3BCB6F3C" w:rsidR="005C1954" w:rsidRDefault="00411536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scheda di autovalutazione</w:t>
      </w:r>
    </w:p>
    <w:p w14:paraId="2F1EDCEB" w14:textId="77777777" w:rsidR="009F2537" w:rsidRPr="005C1954" w:rsidRDefault="009F2537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</w:p>
    <w:p w14:paraId="71D06D14" w14:textId="54EACF39" w:rsidR="004703A7" w:rsidRDefault="00CE669E" w:rsidP="00C03E87">
      <w:pPr>
        <w:jc w:val="both"/>
        <w:rPr>
          <w:rFonts w:ascii="Times New Roman" w:eastAsia="Calibri" w:hAnsi="Times New Roman" w:cs="Times New Roman"/>
          <w:b/>
          <w:lang w:eastAsia="en-US"/>
        </w:rPr>
      </w:pPr>
      <w:bookmarkStart w:id="0" w:name="_Hlk158558001"/>
      <w:r w:rsidRPr="00CE669E">
        <w:rPr>
          <w:rFonts w:ascii="Times New Roman" w:eastAsia="Calibri" w:hAnsi="Times New Roman" w:cs="Times New Roman"/>
          <w:b/>
          <w:lang w:eastAsia="en-US"/>
        </w:rPr>
        <w:t>Avviso di selezione rivolto al personale interno ATA per “attività operative strumentali alla gestione e realizzazione dei percorsi formativi” a valere sul progetto</w:t>
      </w:r>
    </w:p>
    <w:p w14:paraId="17254514" w14:textId="77777777" w:rsidR="00CE669E" w:rsidRDefault="00CE669E" w:rsidP="00C03E87">
      <w:pPr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62DD3307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bookmarkStart w:id="1" w:name="_Hlk160218039"/>
      <w:bookmarkEnd w:id="0"/>
      <w:r w:rsidRPr="00287EB7">
        <w:rPr>
          <w:rFonts w:ascii="Times New Roman" w:eastAsia="Calibri" w:hAnsi="Times New Roman" w:cs="Times New Roman"/>
          <w:bCs/>
          <w:lang w:eastAsia="en-US"/>
        </w:rPr>
        <w:t xml:space="preserve">PIANO NAZIONALE DI RIPRESA E RESILIENZA MISSIONE 4: ISTRUZIONE E RICERCA Componente 1 – Potenziamento dell’offerta dei servizi di istruzione: dagli asili nido alle Università Investimento 3.1: </w:t>
      </w:r>
      <w:bookmarkStart w:id="2" w:name="_Hlk160193753"/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>Nuove competenze e nuovi linguaggi</w:t>
      </w:r>
      <w:r>
        <w:rPr>
          <w:rFonts w:ascii="Times New Roman" w:eastAsia="Calibri" w:hAnsi="Times New Roman" w:cs="Times New Roman"/>
          <w:bCs/>
          <w:i/>
          <w:iCs/>
          <w:lang w:eastAsia="en-US"/>
        </w:rPr>
        <w:t>-</w:t>
      </w:r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 xml:space="preserve"> Azioni di potenziamento delle competenze STEM e multilinguistiche (D.M. 65/2023)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 </w:t>
      </w:r>
      <w:bookmarkEnd w:id="2"/>
      <w:r>
        <w:rPr>
          <w:rFonts w:ascii="Times New Roman" w:eastAsia="Calibri" w:hAnsi="Times New Roman" w:cs="Times New Roman"/>
          <w:bCs/>
          <w:lang w:eastAsia="en-US"/>
        </w:rPr>
        <w:t>f</w:t>
      </w:r>
      <w:r w:rsidRPr="00B9034B">
        <w:rPr>
          <w:rFonts w:ascii="Times New Roman" w:eastAsia="Calibri" w:hAnsi="Times New Roman" w:cs="Times New Roman"/>
          <w:bCs/>
          <w:lang w:eastAsia="en-US"/>
        </w:rPr>
        <w:t>inanziato dall’Unione europea – Next Generation EU</w:t>
      </w:r>
    </w:p>
    <w:p w14:paraId="5AFB8C40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7F4064FD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 xml:space="preserve">Codice Progetto: </w:t>
      </w:r>
      <w:bookmarkStart w:id="3" w:name="_Hlk160653996"/>
      <w:r w:rsidRPr="00287EB7">
        <w:rPr>
          <w:rFonts w:ascii="Times New Roman" w:eastAsia="Calibri" w:hAnsi="Times New Roman" w:cs="Times New Roman"/>
          <w:bCs/>
          <w:lang w:eastAsia="en-US"/>
        </w:rPr>
        <w:t>M4C1I3.1-2023-1143-P-35911</w:t>
      </w:r>
    </w:p>
    <w:bookmarkEnd w:id="3"/>
    <w:p w14:paraId="646F33C5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Titolo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: </w:t>
      </w:r>
      <w:bookmarkStart w:id="4" w:name="_Hlk160654009"/>
      <w:r w:rsidRPr="00287EB7">
        <w:rPr>
          <w:rFonts w:ascii="Times New Roman" w:eastAsia="Calibri" w:hAnsi="Times New Roman" w:cs="Times New Roman"/>
          <w:bCs/>
          <w:lang w:eastAsia="en-US"/>
        </w:rPr>
        <w:t>Future in STEM</w:t>
      </w:r>
      <w:bookmarkEnd w:id="4"/>
    </w:p>
    <w:p w14:paraId="19220222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CUP:</w:t>
      </w:r>
      <w:r w:rsidRPr="00287EB7">
        <w:rPr>
          <w:b/>
        </w:rPr>
        <w:t xml:space="preserve"> </w:t>
      </w:r>
      <w:r w:rsidRPr="00287EB7">
        <w:rPr>
          <w:rFonts w:ascii="Times New Roman" w:eastAsia="Calibri" w:hAnsi="Times New Roman" w:cs="Times New Roman"/>
          <w:bCs/>
          <w:lang w:eastAsia="en-US"/>
        </w:rPr>
        <w:t>D14D23003890006</w:t>
      </w:r>
      <w:bookmarkEnd w:id="1"/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54C9C085" w14:textId="77777777" w:rsidR="000D57A4" w:rsidRDefault="000D57A4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19EA0BA9" w14:textId="77777777" w:rsidR="000D57A4" w:rsidRDefault="000D57A4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Il/la sottoscritto/a ______________________________________________ nato/a </w:t>
      </w:r>
      <w:proofErr w:type="spell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spell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personale interno all’Istituzione Scolastica in quanto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______________________________________________ </w:t>
      </w:r>
    </w:p>
    <w:p w14:paraId="5D5E0BA9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BF23E5D" w14:textId="2AB06232" w:rsidR="00B5601D" w:rsidRPr="00B5601D" w:rsidRDefault="00B5601D" w:rsidP="00B5601D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41D7F64F" w:rsidR="00B5601D" w:rsidRDefault="00411536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DICHIARA</w:t>
      </w:r>
    </w:p>
    <w:p w14:paraId="77C70FA7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15DE333" w14:textId="0E963CBC" w:rsidR="00411536" w:rsidRDefault="00411536" w:rsidP="00C03E87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relativamente al </w:t>
      </w:r>
      <w:r w:rsid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profilo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="009F253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oggetto della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domanda di partecipazione</w:t>
      </w:r>
      <w:r w:rsidR="009F253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in possesso dei seguenti titoli di cui è possibile avere evidenza dal curriculum vitae in formato europeo allegato</w:t>
      </w:r>
    </w:p>
    <w:p w14:paraId="28B60EC8" w14:textId="77777777" w:rsidR="00411536" w:rsidRPr="008D2CFC" w:rsidRDefault="00411536" w:rsidP="00B5601D">
      <w:pPr>
        <w:rPr>
          <w:rFonts w:ascii="Times New Roman" w:eastAsia="Calibri" w:hAnsi="Times New Roman" w:cs="Times New Roman"/>
          <w:bCs/>
          <w:lang w:eastAsia="en-US"/>
        </w:rPr>
      </w:pPr>
    </w:p>
    <w:tbl>
      <w:tblPr>
        <w:tblpPr w:leftFromText="141" w:rightFromText="141" w:vertAnchor="text" w:horzAnchor="page" w:tblpXSpec="center" w:tblpY="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80"/>
        <w:gridCol w:w="2135"/>
        <w:gridCol w:w="1729"/>
        <w:gridCol w:w="1790"/>
        <w:gridCol w:w="1378"/>
        <w:gridCol w:w="1582"/>
      </w:tblGrid>
      <w:tr w:rsidR="008D2CFC" w:rsidRPr="008D2CFC" w14:paraId="6E48636A" w14:textId="1D9A8A37" w:rsidTr="008D2CFC">
        <w:trPr>
          <w:trHeight w:val="20"/>
        </w:trPr>
        <w:tc>
          <w:tcPr>
            <w:tcW w:w="5000" w:type="pct"/>
            <w:gridSpan w:val="6"/>
          </w:tcPr>
          <w:p w14:paraId="60BB46CC" w14:textId="362B2F8D" w:rsidR="000D57A4" w:rsidRDefault="00C03E87" w:rsidP="000D57A4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bookmarkStart w:id="5" w:name="_Hlk161346028"/>
            <w:r w:rsidRPr="00C03E87">
              <w:rPr>
                <w:rFonts w:ascii="Times New Roman" w:eastAsia="Calibri" w:hAnsi="Times New Roman" w:cs="Times New Roman"/>
                <w:b/>
                <w:bCs/>
              </w:rPr>
              <w:t xml:space="preserve">TABELLA VALUTAZIONE </w:t>
            </w:r>
          </w:p>
          <w:p w14:paraId="7D7516C6" w14:textId="38E23005" w:rsidR="000D57A4" w:rsidRPr="008D2CFC" w:rsidRDefault="000D57A4" w:rsidP="000D57A4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Profilo AA -assistente amministrativo</w:t>
            </w:r>
          </w:p>
          <w:p w14:paraId="4CB50FC9" w14:textId="44FB9950" w:rsidR="008D2CFC" w:rsidRPr="008D2CFC" w:rsidRDefault="008D2CFC" w:rsidP="004703A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411536" w:rsidRPr="008D2CFC" w14:paraId="4E979BE8" w14:textId="592B6783" w:rsidTr="004703A7">
        <w:trPr>
          <w:trHeight w:val="20"/>
        </w:trPr>
        <w:tc>
          <w:tcPr>
            <w:tcW w:w="775" w:type="pct"/>
          </w:tcPr>
          <w:p w14:paraId="6A1ADAF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</w:t>
            </w:r>
          </w:p>
          <w:p w14:paraId="234FCA9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SELEZIONE</w:t>
            </w:r>
          </w:p>
        </w:tc>
        <w:tc>
          <w:tcPr>
            <w:tcW w:w="1047" w:type="pct"/>
          </w:tcPr>
          <w:p w14:paraId="471BE2EA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 DI  VALUTAZIONE</w:t>
            </w:r>
          </w:p>
        </w:tc>
        <w:tc>
          <w:tcPr>
            <w:tcW w:w="848" w:type="pct"/>
          </w:tcPr>
          <w:p w14:paraId="13DCFF9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MODALITÀ DI  VALUTAZIONE</w:t>
            </w:r>
          </w:p>
        </w:tc>
        <w:tc>
          <w:tcPr>
            <w:tcW w:w="878" w:type="pct"/>
          </w:tcPr>
          <w:p w14:paraId="59B80B14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6D1DDE5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di autovalutazione</w:t>
            </w:r>
          </w:p>
          <w:p w14:paraId="2046938F" w14:textId="6197C2FB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a cura del candidato</w:t>
            </w:r>
          </w:p>
        </w:tc>
        <w:tc>
          <w:tcPr>
            <w:tcW w:w="676" w:type="pct"/>
          </w:tcPr>
          <w:p w14:paraId="303358E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EVIDENZA</w:t>
            </w:r>
          </w:p>
          <w:p w14:paraId="1B8FE525" w14:textId="64B3B224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Curriculum</w:t>
            </w:r>
          </w:p>
          <w:p w14:paraId="4A4BAC88" w14:textId="65E95CC2" w:rsidR="00411536" w:rsidRPr="008D2CFC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indicare la pagina a cura del candidato</w:t>
            </w:r>
          </w:p>
        </w:tc>
        <w:tc>
          <w:tcPr>
            <w:tcW w:w="776" w:type="pct"/>
          </w:tcPr>
          <w:p w14:paraId="58A6C93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712EF018" w14:textId="3D7996B1" w:rsidR="00411536" w:rsidRPr="008D2CFC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valutazione a cura della Commissione</w:t>
            </w:r>
          </w:p>
        </w:tc>
      </w:tr>
      <w:tr w:rsidR="00411536" w:rsidRPr="008D2CFC" w14:paraId="5A082027" w14:textId="30BDAAF3" w:rsidTr="004703A7">
        <w:trPr>
          <w:trHeight w:val="1996"/>
        </w:trPr>
        <w:tc>
          <w:tcPr>
            <w:tcW w:w="775" w:type="pct"/>
            <w:tcBorders>
              <w:bottom w:val="nil"/>
            </w:tcBorders>
          </w:tcPr>
          <w:p w14:paraId="2944EDA5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Titoli di studio</w:t>
            </w:r>
          </w:p>
          <w:p w14:paraId="545DAF07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2910827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76E96118" w14:textId="5F167239" w:rsidR="00411536" w:rsidRDefault="00634C00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Triennale</w:t>
            </w:r>
          </w:p>
          <w:p w14:paraId="682F5B07" w14:textId="4C7697D5" w:rsidR="00634C00" w:rsidRDefault="00634C00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Oppure</w:t>
            </w:r>
          </w:p>
          <w:p w14:paraId="314B286C" w14:textId="77777777" w:rsidR="00634C00" w:rsidRDefault="00634C00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60594890" w14:textId="77777777" w:rsidR="00634C00" w:rsidRDefault="00634C00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5FE17185" w14:textId="77777777" w:rsidR="00634C00" w:rsidRPr="008D2CFC" w:rsidRDefault="00634C00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23EC030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Magistrale/Specialistica</w:t>
            </w:r>
          </w:p>
          <w:p w14:paraId="6C5FF5F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</w:tcPr>
          <w:p w14:paraId="386CAAD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</w:t>
            </w:r>
          </w:p>
          <w:p w14:paraId="3BE2383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7</w:t>
            </w:r>
          </w:p>
          <w:p w14:paraId="7094895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10</w:t>
            </w:r>
          </w:p>
          <w:p w14:paraId="0D65171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A336A0D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12</w:t>
            </w:r>
          </w:p>
          <w:p w14:paraId="2178645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15</w:t>
            </w:r>
          </w:p>
          <w:p w14:paraId="22AF368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20</w:t>
            </w:r>
          </w:p>
          <w:p w14:paraId="36CAA9DD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</w:tcPr>
          <w:p w14:paraId="17E34334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495D30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2CE2CD5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A9AA71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[20] punti</w:t>
            </w:r>
          </w:p>
        </w:tc>
        <w:tc>
          <w:tcPr>
            <w:tcW w:w="676" w:type="pct"/>
          </w:tcPr>
          <w:p w14:paraId="6D30F37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77540B35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8D2CFC" w14:paraId="7EF68A91" w14:textId="6E3EF5C6" w:rsidTr="004703A7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04C6550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47B7E33A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Ulteriore laurea rispetto alla prima</w:t>
            </w:r>
          </w:p>
        </w:tc>
        <w:tc>
          <w:tcPr>
            <w:tcW w:w="848" w:type="pct"/>
          </w:tcPr>
          <w:p w14:paraId="7494F611" w14:textId="6E56EFD1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Triennale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</w:t>
            </w:r>
          </w:p>
          <w:p w14:paraId="11B0EDC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B9DB717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Specialistica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10</w:t>
            </w:r>
          </w:p>
        </w:tc>
        <w:tc>
          <w:tcPr>
            <w:tcW w:w="878" w:type="pct"/>
          </w:tcPr>
          <w:p w14:paraId="7C85CD1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41AB09F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</w:tcPr>
          <w:p w14:paraId="384577B9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0067A12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8D2CFC" w14:paraId="37C9D9F1" w14:textId="229DD7CB" w:rsidTr="004703A7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532ECF77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45D9EC8F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 almeno annuale / Master I o II livello /Dottorato di Ricerca</w:t>
            </w:r>
          </w:p>
        </w:tc>
        <w:tc>
          <w:tcPr>
            <w:tcW w:w="848" w:type="pct"/>
            <w:tcBorders>
              <w:bottom w:val="nil"/>
            </w:tcBorders>
          </w:tcPr>
          <w:p w14:paraId="54550C1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</w:t>
            </w:r>
          </w:p>
          <w:p w14:paraId="5DBE3FB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corso</w:t>
            </w:r>
          </w:p>
          <w:p w14:paraId="669E925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6C60E50D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lastRenderedPageBreak/>
              <w:t>Master di I livello/II livello</w:t>
            </w:r>
          </w:p>
          <w:p w14:paraId="5C400E9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 per master</w:t>
            </w:r>
          </w:p>
          <w:p w14:paraId="207BD1C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492B97D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Dottorato di Ricerca</w:t>
            </w:r>
          </w:p>
          <w:p w14:paraId="286DA139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punti 5 </w:t>
            </w:r>
          </w:p>
          <w:p w14:paraId="10CEDA6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  <w:tcBorders>
              <w:bottom w:val="nil"/>
            </w:tcBorders>
          </w:tcPr>
          <w:p w14:paraId="6A9E75D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5C1AB42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77F401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3D06AAE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1C6C47F0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703A7" w:rsidRPr="008D2CFC" w14:paraId="0BF5FFEA" w14:textId="0110851A" w:rsidTr="004703A7">
        <w:trPr>
          <w:trHeight w:val="20"/>
        </w:trPr>
        <w:tc>
          <w:tcPr>
            <w:tcW w:w="775" w:type="pct"/>
            <w:tcBorders>
              <w:bottom w:val="nil"/>
            </w:tcBorders>
          </w:tcPr>
          <w:p w14:paraId="55BABF80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Titoli culturali </w:t>
            </w:r>
          </w:p>
          <w:p w14:paraId="7851803E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69B1B631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3C9F95CD" w14:textId="1F0A84C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Certificazioni </w:t>
            </w: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/ </w:t>
            </w:r>
          </w:p>
          <w:p w14:paraId="5142B423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Corsi di formazione</w:t>
            </w:r>
          </w:p>
          <w:p w14:paraId="07057451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4BF37B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8394BD" w14:textId="4D1F270B" w:rsidR="004703A7" w:rsidRPr="004703A7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bottom w:val="nil"/>
            </w:tcBorders>
          </w:tcPr>
          <w:p w14:paraId="28D72425" w14:textId="77777777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Certificazione informatiche riconosciute dal MIUR</w:t>
            </w:r>
          </w:p>
          <w:p w14:paraId="609275E8" w14:textId="77777777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certificazione</w:t>
            </w:r>
          </w:p>
          <w:p w14:paraId="6DC236A5" w14:textId="77777777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B75153" w14:textId="77777777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Corso di formazione con rilascio attestato finale</w:t>
            </w:r>
          </w:p>
          <w:p w14:paraId="69B7C0E1" w14:textId="7E18D4B9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punti </w:t>
            </w:r>
            <w:r w:rsidR="00765AE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</w:t>
            </w: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per corso</w:t>
            </w:r>
          </w:p>
          <w:p w14:paraId="496F6EE0" w14:textId="77777777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2FD59DF" w14:textId="77777777" w:rsidR="004703A7" w:rsidRPr="004703A7" w:rsidRDefault="004703A7" w:rsidP="00D87C52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Certificazioni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formazione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</w:p>
          <w:p w14:paraId="5C6D9953" w14:textId="77777777" w:rsidR="004703A7" w:rsidRPr="004703A7" w:rsidRDefault="004703A7" w:rsidP="00D87C52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specialistica</w:t>
            </w:r>
            <w:proofErr w:type="spellEnd"/>
          </w:p>
          <w:p w14:paraId="739FF2C5" w14:textId="77777777" w:rsidR="004703A7" w:rsidRPr="004703A7" w:rsidRDefault="004703A7" w:rsidP="00D87C52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>punti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1 </w:t>
            </w: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per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certificazione</w:t>
            </w:r>
            <w:proofErr w:type="spellEnd"/>
          </w:p>
          <w:p w14:paraId="5A3165CD" w14:textId="77777777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41B5B97" w14:textId="77777777" w:rsidR="004703A7" w:rsidRPr="004703A7" w:rsidRDefault="004703A7" w:rsidP="00D87C52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Iscrizione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ad Albi </w:t>
            </w:r>
          </w:p>
          <w:p w14:paraId="18957BD6" w14:textId="77777777" w:rsidR="004703A7" w:rsidRPr="004703A7" w:rsidRDefault="004703A7" w:rsidP="00D87C52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professionali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</w:p>
          <w:p w14:paraId="70899BBE" w14:textId="39BC7B43" w:rsidR="004703A7" w:rsidRPr="004703A7" w:rsidRDefault="004703A7" w:rsidP="00D87C52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>punti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2</w:t>
            </w:r>
          </w:p>
        </w:tc>
        <w:tc>
          <w:tcPr>
            <w:tcW w:w="878" w:type="pct"/>
            <w:tcBorders>
              <w:bottom w:val="nil"/>
            </w:tcBorders>
          </w:tcPr>
          <w:p w14:paraId="6A28CB38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A0925A5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4F912DF2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71CEF1C9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8D2CFC" w14:paraId="565F35D0" w14:textId="2B1EA6D4" w:rsidTr="004703A7">
        <w:trPr>
          <w:trHeight w:val="20"/>
        </w:trPr>
        <w:tc>
          <w:tcPr>
            <w:tcW w:w="775" w:type="pct"/>
            <w:tcBorders>
              <w:top w:val="nil"/>
            </w:tcBorders>
          </w:tcPr>
          <w:p w14:paraId="776766B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top w:val="nil"/>
            </w:tcBorders>
          </w:tcPr>
          <w:p w14:paraId="54DD130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</w:tcBorders>
          </w:tcPr>
          <w:p w14:paraId="402F3654" w14:textId="77777777" w:rsidR="00411536" w:rsidRPr="008D2CFC" w:rsidRDefault="00411536" w:rsidP="00D87C52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</w:tcBorders>
          </w:tcPr>
          <w:p w14:paraId="6E43FEF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19A453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nil"/>
            </w:tcBorders>
          </w:tcPr>
          <w:p w14:paraId="7FD543A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nil"/>
            </w:tcBorders>
          </w:tcPr>
          <w:p w14:paraId="51F2ED4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0D57A4" w:rsidRPr="008D2CFC" w14:paraId="33DF6ABB" w14:textId="6F869E74" w:rsidTr="004703A7">
        <w:trPr>
          <w:trHeight w:val="20"/>
        </w:trPr>
        <w:tc>
          <w:tcPr>
            <w:tcW w:w="775" w:type="pct"/>
          </w:tcPr>
          <w:p w14:paraId="1DA041AF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Esperienza professionale</w:t>
            </w:r>
          </w:p>
          <w:p w14:paraId="2804973D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attinente all’incarico</w:t>
            </w:r>
          </w:p>
          <w:p w14:paraId="532ACFA2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C6C56D7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534C398A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E484F41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770A7815" w14:textId="77777777" w:rsidR="000D57A4" w:rsidRPr="000D57A4" w:rsidRDefault="000D57A4" w:rsidP="000D57A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ADA6D3" w14:textId="77777777" w:rsidR="000D57A4" w:rsidRPr="000D57A4" w:rsidRDefault="000D57A4" w:rsidP="000D57A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E5EDC2" w14:textId="77777777" w:rsidR="000D57A4" w:rsidRPr="000D57A4" w:rsidRDefault="000D57A4" w:rsidP="000D57A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DEDDAF" w14:textId="77777777" w:rsidR="000D57A4" w:rsidRPr="000D57A4" w:rsidRDefault="000D57A4" w:rsidP="000D57A4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Esperienza professionale </w:t>
            </w:r>
            <w:r w:rsidRPr="000D57A4">
              <w:rPr>
                <w:rFonts w:ascii="Times New Roman" w:hAnsi="Times New Roman" w:cs="Times New Roman"/>
                <w:sz w:val="16"/>
                <w:szCs w:val="16"/>
              </w:rPr>
              <w:t>maturata in settori</w:t>
            </w:r>
          </w:p>
          <w:p w14:paraId="16EB2A84" w14:textId="77777777" w:rsidR="000D57A4" w:rsidRPr="000D57A4" w:rsidRDefault="000D57A4" w:rsidP="000D57A4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hAnsi="Times New Roman" w:cs="Times New Roman"/>
                <w:sz w:val="16"/>
                <w:szCs w:val="16"/>
              </w:rPr>
              <w:t xml:space="preserve">attinenti all’ambito </w:t>
            </w:r>
            <w:r w:rsidRPr="000D57A4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professionale</w:t>
            </w:r>
            <w:r w:rsidRPr="000D57A4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0D57A4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richiesto</w:t>
            </w:r>
          </w:p>
          <w:p w14:paraId="4B8F7240" w14:textId="77777777" w:rsidR="000D57A4" w:rsidRPr="000D57A4" w:rsidRDefault="000D57A4" w:rsidP="000D57A4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848" w:type="pct"/>
          </w:tcPr>
          <w:p w14:paraId="56CAB64F" w14:textId="77777777" w:rsidR="000D57A4" w:rsidRPr="000D57A4" w:rsidRDefault="000D57A4" w:rsidP="000D57A4">
            <w:pPr>
              <w:ind w:left="105"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hAnsi="Times New Roman" w:cs="Times New Roman"/>
                <w:sz w:val="16"/>
                <w:szCs w:val="16"/>
              </w:rPr>
              <w:t>Incarichi in qualità di supporto amministrativo in progetti  PON/POR/PNRR</w:t>
            </w:r>
          </w:p>
          <w:p w14:paraId="39C0E2EB" w14:textId="77777777" w:rsidR="000D57A4" w:rsidRPr="000D57A4" w:rsidRDefault="000D57A4" w:rsidP="000D57A4">
            <w:pPr>
              <w:ind w:left="105"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57A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incarico</w:t>
            </w:r>
          </w:p>
          <w:p w14:paraId="37CE32A1" w14:textId="77777777" w:rsidR="000D57A4" w:rsidRPr="000D57A4" w:rsidRDefault="000D57A4" w:rsidP="000D57A4">
            <w:pPr>
              <w:ind w:left="105"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C791B7B" w14:textId="77777777" w:rsidR="000D57A4" w:rsidRPr="000D57A4" w:rsidRDefault="000D57A4" w:rsidP="000D57A4">
            <w:pPr>
              <w:ind w:left="105"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D204B73" w14:textId="77777777" w:rsidR="000D57A4" w:rsidRPr="000D57A4" w:rsidRDefault="000D57A4" w:rsidP="000D57A4">
            <w:pPr>
              <w:ind w:left="105"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hAnsi="Times New Roman" w:cs="Times New Roman"/>
                <w:sz w:val="16"/>
                <w:szCs w:val="16"/>
              </w:rPr>
              <w:t>Anzianità di servizio di ruolo nello specifico profilo</w:t>
            </w:r>
          </w:p>
          <w:p w14:paraId="6AFB47BA" w14:textId="77777777" w:rsidR="000D57A4" w:rsidRPr="000D57A4" w:rsidRDefault="000D57A4" w:rsidP="000D57A4">
            <w:pPr>
              <w:ind w:left="105"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</w:t>
            </w:r>
            <w:r w:rsidRPr="000D57A4">
              <w:rPr>
                <w:rFonts w:ascii="Times New Roman" w:hAnsi="Times New Roman" w:cs="Times New Roman"/>
                <w:sz w:val="16"/>
                <w:szCs w:val="16"/>
              </w:rPr>
              <w:t xml:space="preserve"> per anno</w:t>
            </w:r>
          </w:p>
          <w:p w14:paraId="3AA66837" w14:textId="1F17358A" w:rsidR="000D57A4" w:rsidRPr="000D57A4" w:rsidRDefault="000D57A4" w:rsidP="000D57A4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78" w:type="pct"/>
          </w:tcPr>
          <w:p w14:paraId="1CF8D721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161DBF7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[50] punti</w:t>
            </w:r>
          </w:p>
          <w:p w14:paraId="72405770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967532F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BEEF056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8871146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0AE71FD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0F57BC4C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pct"/>
          </w:tcPr>
          <w:p w14:paraId="04E63901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1A79AF2B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bookmarkEnd w:id="5"/>
    </w:tbl>
    <w:p w14:paraId="7808880C" w14:textId="77777777" w:rsidR="000D57A4" w:rsidRDefault="000D57A4" w:rsidP="000D57A4">
      <w:pPr>
        <w:jc w:val="center"/>
        <w:rPr>
          <w:rFonts w:ascii="Times New Roman" w:eastAsia="Calibri" w:hAnsi="Times New Roman" w:cs="Times New Roman"/>
          <w:bCs/>
          <w:caps/>
          <w:sz w:val="22"/>
          <w:szCs w:val="22"/>
          <w:lang w:eastAsia="en-US"/>
        </w:rPr>
      </w:pPr>
    </w:p>
    <w:p w14:paraId="39BC3252" w14:textId="42CE1BAD" w:rsidR="00590A46" w:rsidRPr="000D57A4" w:rsidRDefault="000D57A4" w:rsidP="000D57A4">
      <w:pPr>
        <w:jc w:val="center"/>
        <w:rPr>
          <w:rFonts w:ascii="Times New Roman" w:eastAsia="Calibri" w:hAnsi="Times New Roman" w:cs="Times New Roman"/>
          <w:bCs/>
          <w:caps/>
          <w:sz w:val="22"/>
          <w:szCs w:val="22"/>
          <w:lang w:eastAsia="en-US"/>
        </w:rPr>
      </w:pPr>
      <w:r w:rsidRPr="000D57A4">
        <w:rPr>
          <w:rFonts w:ascii="Times New Roman" w:eastAsia="Calibri" w:hAnsi="Times New Roman" w:cs="Times New Roman"/>
          <w:bCs/>
          <w:caps/>
          <w:sz w:val="22"/>
          <w:szCs w:val="22"/>
          <w:lang w:eastAsia="en-US"/>
        </w:rPr>
        <w:t>oppure</w:t>
      </w:r>
    </w:p>
    <w:p w14:paraId="5BFAE348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tbl>
      <w:tblPr>
        <w:tblpPr w:leftFromText="141" w:rightFromText="141" w:vertAnchor="text" w:horzAnchor="page" w:tblpXSpec="center" w:tblpY="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80"/>
        <w:gridCol w:w="2135"/>
        <w:gridCol w:w="1729"/>
        <w:gridCol w:w="1790"/>
        <w:gridCol w:w="1378"/>
        <w:gridCol w:w="1582"/>
      </w:tblGrid>
      <w:tr w:rsidR="00874B7F" w:rsidRPr="008D2CFC" w14:paraId="560F9B09" w14:textId="77777777" w:rsidTr="002A3130">
        <w:trPr>
          <w:trHeight w:val="20"/>
        </w:trPr>
        <w:tc>
          <w:tcPr>
            <w:tcW w:w="5000" w:type="pct"/>
            <w:gridSpan w:val="6"/>
          </w:tcPr>
          <w:p w14:paraId="678A0998" w14:textId="77777777" w:rsidR="000D57A4" w:rsidRDefault="004703A7" w:rsidP="004703A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03E87">
              <w:rPr>
                <w:rFonts w:ascii="Times New Roman" w:eastAsia="Calibri" w:hAnsi="Times New Roman" w:cs="Times New Roman"/>
                <w:b/>
                <w:bCs/>
              </w:rPr>
              <w:t xml:space="preserve">TABELLA VALUTAZIONE </w:t>
            </w:r>
          </w:p>
          <w:p w14:paraId="3B480C60" w14:textId="7D107DF3" w:rsidR="00874B7F" w:rsidRPr="008D2CFC" w:rsidRDefault="000D57A4" w:rsidP="004703A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Profilo CS – collaboratore scolastico</w:t>
            </w:r>
          </w:p>
        </w:tc>
      </w:tr>
      <w:tr w:rsidR="00874B7F" w:rsidRPr="008D2CFC" w14:paraId="765E18F8" w14:textId="77777777" w:rsidTr="00874B7F">
        <w:trPr>
          <w:trHeight w:val="20"/>
        </w:trPr>
        <w:tc>
          <w:tcPr>
            <w:tcW w:w="775" w:type="pct"/>
          </w:tcPr>
          <w:p w14:paraId="2FBB9225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</w:t>
            </w:r>
          </w:p>
          <w:p w14:paraId="49E2622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SELEZIONE</w:t>
            </w:r>
          </w:p>
        </w:tc>
        <w:tc>
          <w:tcPr>
            <w:tcW w:w="1047" w:type="pct"/>
          </w:tcPr>
          <w:p w14:paraId="0CDCE577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 DI  VALUTAZIONE</w:t>
            </w:r>
          </w:p>
        </w:tc>
        <w:tc>
          <w:tcPr>
            <w:tcW w:w="848" w:type="pct"/>
          </w:tcPr>
          <w:p w14:paraId="115BB18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MODALITÀ DI  VALUTAZIONE</w:t>
            </w:r>
          </w:p>
        </w:tc>
        <w:tc>
          <w:tcPr>
            <w:tcW w:w="878" w:type="pct"/>
          </w:tcPr>
          <w:p w14:paraId="05B6D487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5203E6E7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di autovalutazione</w:t>
            </w:r>
          </w:p>
          <w:p w14:paraId="7ABE1E08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a cura del candidato</w:t>
            </w:r>
          </w:p>
        </w:tc>
        <w:tc>
          <w:tcPr>
            <w:tcW w:w="676" w:type="pct"/>
          </w:tcPr>
          <w:p w14:paraId="6A930B3F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EVIDENZA</w:t>
            </w:r>
          </w:p>
          <w:p w14:paraId="262350EC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Curriculum</w:t>
            </w:r>
          </w:p>
          <w:p w14:paraId="33E429D4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indicare la pagina a cura del candidato</w:t>
            </w:r>
          </w:p>
        </w:tc>
        <w:tc>
          <w:tcPr>
            <w:tcW w:w="776" w:type="pct"/>
          </w:tcPr>
          <w:p w14:paraId="5325776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5F630FB2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valutazione a cura della Commissione</w:t>
            </w:r>
          </w:p>
        </w:tc>
      </w:tr>
      <w:tr w:rsidR="000D57A4" w:rsidRPr="008D2CFC" w14:paraId="4A56DAD0" w14:textId="77777777" w:rsidTr="00874B7F">
        <w:trPr>
          <w:trHeight w:val="1996"/>
        </w:trPr>
        <w:tc>
          <w:tcPr>
            <w:tcW w:w="775" w:type="pct"/>
            <w:tcBorders>
              <w:bottom w:val="nil"/>
            </w:tcBorders>
          </w:tcPr>
          <w:p w14:paraId="12F0E539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Titoli di studio</w:t>
            </w:r>
          </w:p>
          <w:p w14:paraId="3E966A63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2B7C3806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560A8224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Diploma di maturità quinquennale </w:t>
            </w:r>
          </w:p>
          <w:p w14:paraId="6C2F7039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72F1300B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eastAsia="Calibri" w:hAnsi="Times New Roman" w:cs="Times New Roman"/>
                <w:sz w:val="16"/>
                <w:szCs w:val="16"/>
              </w:rPr>
              <w:t>oppure in alternativa</w:t>
            </w:r>
          </w:p>
          <w:p w14:paraId="29CD0138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38B4987C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eastAsia="Calibri" w:hAnsi="Times New Roman" w:cs="Times New Roman"/>
                <w:sz w:val="16"/>
                <w:szCs w:val="16"/>
              </w:rPr>
              <w:t>Laurea Triennale</w:t>
            </w:r>
          </w:p>
          <w:p w14:paraId="034AB068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35E33B6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2FF2B439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0CF8B6CB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eastAsia="Calibri" w:hAnsi="Times New Roman" w:cs="Times New Roman"/>
                <w:sz w:val="16"/>
                <w:szCs w:val="16"/>
              </w:rPr>
              <w:t>oppure in alternativa</w:t>
            </w:r>
          </w:p>
          <w:p w14:paraId="3C89332F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3151ED" w14:textId="767D56B5" w:rsidR="000D57A4" w:rsidRPr="000D57A4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0D57A4">
              <w:rPr>
                <w:rFonts w:ascii="Times New Roman" w:eastAsia="Calibri" w:hAnsi="Times New Roman" w:cs="Times New Roman"/>
                <w:sz w:val="16"/>
                <w:szCs w:val="16"/>
              </w:rPr>
              <w:t>Laurea Magistrale</w:t>
            </w:r>
          </w:p>
        </w:tc>
        <w:tc>
          <w:tcPr>
            <w:tcW w:w="848" w:type="pct"/>
          </w:tcPr>
          <w:p w14:paraId="41744647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</w:pPr>
          </w:p>
          <w:p w14:paraId="24B8FA9F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</w:pPr>
            <w:r w:rsidRPr="000D57A4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 xml:space="preserve"> punti 10</w:t>
            </w:r>
          </w:p>
          <w:p w14:paraId="67735DA8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</w:pPr>
          </w:p>
          <w:p w14:paraId="4FDCE333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eastAsia="Calibri" w:hAnsi="Times New Roman" w:cs="Times New Roman"/>
                <w:sz w:val="16"/>
                <w:szCs w:val="16"/>
              </w:rPr>
              <w:t>oppure</w:t>
            </w:r>
          </w:p>
          <w:p w14:paraId="68050E51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25031DC2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03995746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Fino a 99 </w:t>
            </w:r>
            <w:r w:rsidRPr="000D57A4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punti 15</w:t>
            </w:r>
          </w:p>
          <w:p w14:paraId="2CB5C9F5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Da 100 a 110 </w:t>
            </w:r>
            <w:r w:rsidRPr="000D57A4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punti 20</w:t>
            </w:r>
          </w:p>
          <w:p w14:paraId="55119851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</w:pPr>
            <w:r w:rsidRPr="000D57A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110 e lode </w:t>
            </w:r>
            <w:r w:rsidRPr="000D57A4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punti 25</w:t>
            </w:r>
          </w:p>
          <w:p w14:paraId="1F0D2CE0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577F51DC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eastAsia="Calibri" w:hAnsi="Times New Roman" w:cs="Times New Roman"/>
                <w:sz w:val="16"/>
                <w:szCs w:val="16"/>
              </w:rPr>
              <w:t>oppure</w:t>
            </w:r>
          </w:p>
          <w:p w14:paraId="4A743F83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8B54F37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Fino a 99 </w:t>
            </w:r>
            <w:r w:rsidRPr="000D57A4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punti 30</w:t>
            </w:r>
          </w:p>
          <w:p w14:paraId="0EACEDE4" w14:textId="77777777" w:rsidR="000D57A4" w:rsidRPr="000D57A4" w:rsidRDefault="000D57A4" w:rsidP="000D57A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Da 100 a 110 </w:t>
            </w:r>
            <w:r w:rsidRPr="000D57A4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punti 35</w:t>
            </w:r>
          </w:p>
          <w:p w14:paraId="174AE0A1" w14:textId="1B2EEF70" w:rsidR="000D57A4" w:rsidRPr="000D57A4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0D57A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110 e lode </w:t>
            </w:r>
            <w:r w:rsidRPr="000D57A4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punti 40</w:t>
            </w:r>
          </w:p>
        </w:tc>
        <w:tc>
          <w:tcPr>
            <w:tcW w:w="878" w:type="pct"/>
          </w:tcPr>
          <w:p w14:paraId="2E983B75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212DCF79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757D11DF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5A238BB3" w14:textId="324A1AD6" w:rsidR="000D57A4" w:rsidRPr="008D2CFC" w:rsidRDefault="000D57A4" w:rsidP="000D57A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40</w:t>
            </w: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] punti</w:t>
            </w:r>
          </w:p>
        </w:tc>
        <w:tc>
          <w:tcPr>
            <w:tcW w:w="676" w:type="pct"/>
          </w:tcPr>
          <w:p w14:paraId="20B33D41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17419752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D57A4" w:rsidRPr="008D2CFC" w14:paraId="27EED695" w14:textId="77777777" w:rsidTr="00874B7F">
        <w:trPr>
          <w:trHeight w:val="20"/>
        </w:trPr>
        <w:tc>
          <w:tcPr>
            <w:tcW w:w="775" w:type="pct"/>
            <w:tcBorders>
              <w:bottom w:val="nil"/>
            </w:tcBorders>
          </w:tcPr>
          <w:p w14:paraId="38375F70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Titoli culturali </w:t>
            </w:r>
          </w:p>
          <w:p w14:paraId="3F550E13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3D09C632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0B93078E" w14:textId="77777777" w:rsidR="000D57A4" w:rsidRPr="000D57A4" w:rsidRDefault="000D57A4" w:rsidP="000D57A4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Certificazioni </w:t>
            </w:r>
            <w:r w:rsidRPr="000D57A4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</w:p>
          <w:p w14:paraId="6E3845D3" w14:textId="323EDB31" w:rsidR="000D57A4" w:rsidRPr="000D57A4" w:rsidRDefault="000D57A4" w:rsidP="000D57A4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hAnsi="Times New Roman" w:cs="Times New Roman"/>
                <w:sz w:val="16"/>
                <w:szCs w:val="16"/>
              </w:rPr>
              <w:t>Corsi di formazione</w:t>
            </w:r>
          </w:p>
          <w:p w14:paraId="18A9F06B" w14:textId="77777777" w:rsidR="000D57A4" w:rsidRPr="000D57A4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bottom w:val="nil"/>
            </w:tcBorders>
          </w:tcPr>
          <w:p w14:paraId="2A12F504" w14:textId="77777777" w:rsidR="000D57A4" w:rsidRPr="000D57A4" w:rsidRDefault="000D57A4" w:rsidP="000D57A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4E51AD" w14:textId="77777777" w:rsidR="000D57A4" w:rsidRPr="000D57A4" w:rsidRDefault="000D57A4" w:rsidP="000D57A4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hAnsi="Times New Roman" w:cs="Times New Roman"/>
                <w:sz w:val="16"/>
                <w:szCs w:val="16"/>
              </w:rPr>
              <w:t>Corso di formazione con rilascio attestato finale</w:t>
            </w:r>
          </w:p>
          <w:p w14:paraId="36026B05" w14:textId="541A3B5F" w:rsidR="000D57A4" w:rsidRPr="000D57A4" w:rsidRDefault="000D57A4" w:rsidP="000D57A4">
            <w:pPr>
              <w:ind w:left="108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0D57A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1 per corso</w:t>
            </w:r>
          </w:p>
        </w:tc>
        <w:tc>
          <w:tcPr>
            <w:tcW w:w="878" w:type="pct"/>
            <w:tcBorders>
              <w:bottom w:val="nil"/>
            </w:tcBorders>
          </w:tcPr>
          <w:p w14:paraId="15D07D87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7A6C6E4B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2CD033AD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4A5B3436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74B7F" w:rsidRPr="008D2CFC" w14:paraId="5D78320C" w14:textId="77777777" w:rsidTr="00874B7F">
        <w:trPr>
          <w:trHeight w:val="20"/>
        </w:trPr>
        <w:tc>
          <w:tcPr>
            <w:tcW w:w="775" w:type="pct"/>
            <w:tcBorders>
              <w:top w:val="nil"/>
            </w:tcBorders>
          </w:tcPr>
          <w:p w14:paraId="10AAD93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top w:val="nil"/>
            </w:tcBorders>
          </w:tcPr>
          <w:p w14:paraId="055CBB1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</w:tcBorders>
          </w:tcPr>
          <w:p w14:paraId="518281E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</w:tcBorders>
          </w:tcPr>
          <w:p w14:paraId="16BF44C1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2BD69E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nil"/>
            </w:tcBorders>
          </w:tcPr>
          <w:p w14:paraId="779532FC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nil"/>
            </w:tcBorders>
          </w:tcPr>
          <w:p w14:paraId="31D1ECD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0D57A4" w:rsidRPr="008D2CFC" w14:paraId="229FEAA6" w14:textId="77777777" w:rsidTr="00874B7F">
        <w:trPr>
          <w:trHeight w:val="20"/>
        </w:trPr>
        <w:tc>
          <w:tcPr>
            <w:tcW w:w="775" w:type="pct"/>
          </w:tcPr>
          <w:p w14:paraId="6724E1CE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Esperienza professionale</w:t>
            </w:r>
          </w:p>
          <w:p w14:paraId="21A3C440" w14:textId="7D0F75B2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attinente all’incarico</w:t>
            </w:r>
          </w:p>
          <w:p w14:paraId="22AC810D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EDF933C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4E32F4EA" w14:textId="77777777" w:rsidR="000D57A4" w:rsidRPr="000D57A4" w:rsidRDefault="000D57A4" w:rsidP="000D57A4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Esperienza professionale </w:t>
            </w:r>
            <w:r w:rsidRPr="000D57A4">
              <w:rPr>
                <w:rFonts w:ascii="Times New Roman" w:hAnsi="Times New Roman" w:cs="Times New Roman"/>
                <w:sz w:val="16"/>
                <w:szCs w:val="16"/>
              </w:rPr>
              <w:t>maturata in settori</w:t>
            </w:r>
          </w:p>
          <w:p w14:paraId="2E64397C" w14:textId="0D649C35" w:rsidR="000D57A4" w:rsidRPr="000D57A4" w:rsidRDefault="000D57A4" w:rsidP="000D57A4">
            <w:pPr>
              <w:ind w:left="108"/>
              <w:jc w:val="both"/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  <w:r w:rsidRPr="000D57A4">
              <w:rPr>
                <w:rFonts w:ascii="Times New Roman" w:hAnsi="Times New Roman" w:cs="Times New Roman"/>
                <w:sz w:val="16"/>
                <w:szCs w:val="16"/>
              </w:rPr>
              <w:t xml:space="preserve">attinenti all’ambito </w:t>
            </w:r>
            <w:r w:rsidRPr="000D57A4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professionale</w:t>
            </w:r>
            <w:r w:rsidRPr="000D57A4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0D57A4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richiesto</w:t>
            </w:r>
          </w:p>
        </w:tc>
        <w:tc>
          <w:tcPr>
            <w:tcW w:w="848" w:type="pct"/>
          </w:tcPr>
          <w:p w14:paraId="28C0E5A0" w14:textId="77777777" w:rsidR="000D57A4" w:rsidRPr="000D57A4" w:rsidRDefault="000D57A4" w:rsidP="000D57A4">
            <w:pPr>
              <w:ind w:left="105"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B35F8C1" w14:textId="77777777" w:rsidR="000D57A4" w:rsidRPr="000D57A4" w:rsidRDefault="000D57A4" w:rsidP="000D57A4">
            <w:pPr>
              <w:ind w:left="105"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D57A4">
              <w:rPr>
                <w:rFonts w:ascii="Times New Roman" w:hAnsi="Times New Roman" w:cs="Times New Roman"/>
                <w:sz w:val="16"/>
                <w:szCs w:val="16"/>
              </w:rPr>
              <w:t xml:space="preserve">Anzianità di servizio di ruolo </w:t>
            </w:r>
          </w:p>
          <w:p w14:paraId="1B2775DF" w14:textId="3094BE7C" w:rsidR="000D57A4" w:rsidRPr="000D57A4" w:rsidRDefault="000D57A4" w:rsidP="000D57A4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0D57A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1 per anno di ruolo</w:t>
            </w:r>
          </w:p>
        </w:tc>
        <w:tc>
          <w:tcPr>
            <w:tcW w:w="878" w:type="pct"/>
          </w:tcPr>
          <w:p w14:paraId="53E19D17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D39F7DD" w14:textId="73BE5A5C" w:rsidR="000D57A4" w:rsidRPr="008D2CFC" w:rsidRDefault="000D57A4" w:rsidP="000D57A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[50] punti</w:t>
            </w:r>
          </w:p>
        </w:tc>
        <w:tc>
          <w:tcPr>
            <w:tcW w:w="676" w:type="pct"/>
          </w:tcPr>
          <w:p w14:paraId="73E6A449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72397DE7" w14:textId="77777777" w:rsidR="000D57A4" w:rsidRPr="008D2CFC" w:rsidRDefault="000D57A4" w:rsidP="000D57A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</w:tbl>
    <w:p w14:paraId="446EB039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F586A65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71899C8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963845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551178E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923A962" w14:textId="77777777" w:rsidR="00411536" w:rsidRPr="00B5601D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C4DAB93" w14:textId="734F8AE0" w:rsidR="00B5601D" w:rsidRDefault="00B5601D" w:rsidP="00AF26C7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Luogo e data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Firma del Partecipante</w:t>
      </w:r>
    </w:p>
    <w:p w14:paraId="7C022B32" w14:textId="77777777" w:rsidR="00AF26C7" w:rsidRPr="00B5601D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_______________, 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</w:t>
      </w:r>
    </w:p>
    <w:sectPr w:rsidR="00B5601D" w:rsidRPr="00B5601D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2555408"/>
      <w:docPartObj>
        <w:docPartGallery w:val="Page Numbers (Bottom of Page)"/>
        <w:docPartUnique/>
      </w:docPartObj>
    </w:sdtPr>
    <w:sdtEndPr/>
    <w:sdtContent>
      <w:p w14:paraId="6D0DB56C" w14:textId="59A8F9E7" w:rsidR="008D2CFC" w:rsidRDefault="008D2CF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EEFB1" w14:textId="00CED6B3" w:rsidR="00F65F91" w:rsidRDefault="005C1954" w:rsidP="00CE669E">
    <w:pPr>
      <w:pStyle w:val="Intestazione"/>
    </w:pPr>
    <w:r w:rsidRPr="00B5601D">
      <w:rPr>
        <w:rFonts w:ascii="Times New Roman" w:hAnsi="Times New Roman" w:cs="Times New Roman"/>
        <w:b/>
        <w:bCs/>
      </w:rPr>
      <w:t xml:space="preserve">Allegato </w:t>
    </w:r>
    <w:r w:rsidR="00411536">
      <w:rPr>
        <w:rFonts w:ascii="Times New Roman" w:hAnsi="Times New Roman" w:cs="Times New Roman"/>
        <w:b/>
        <w:bCs/>
      </w:rPr>
      <w:t>B</w:t>
    </w:r>
    <w:r w:rsidRPr="005C1954">
      <w:rPr>
        <w:rFonts w:ascii="Times New Roman" w:hAnsi="Times New Roman" w:cs="Times New Roman"/>
      </w:rPr>
      <w:t xml:space="preserve"> – </w:t>
    </w:r>
    <w:r w:rsidR="00CE669E" w:rsidRPr="00CE669E">
      <w:rPr>
        <w:rFonts w:ascii="Times New Roman" w:hAnsi="Times New Roman" w:cs="Times New Roman"/>
      </w:rPr>
      <w:t>Avviso di selezione rivolto al personale interno ATA per “attività operative strumentali alla gestione e realizzazione dei percorsi formativi” a valere sul progetto PNRR DM65/2023</w:t>
    </w:r>
    <w:r w:rsidR="00702CB4"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1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3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39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3"/>
  </w:num>
  <w:num w:numId="9" w16cid:durableId="493305024">
    <w:abstractNumId w:val="28"/>
  </w:num>
  <w:num w:numId="10" w16cid:durableId="659042099">
    <w:abstractNumId w:val="25"/>
  </w:num>
  <w:num w:numId="11" w16cid:durableId="1391463760">
    <w:abstractNumId w:val="45"/>
  </w:num>
  <w:num w:numId="12" w16cid:durableId="10880917">
    <w:abstractNumId w:val="32"/>
  </w:num>
  <w:num w:numId="13" w16cid:durableId="20204007">
    <w:abstractNumId w:val="13"/>
  </w:num>
  <w:num w:numId="14" w16cid:durableId="1888108110">
    <w:abstractNumId w:val="33"/>
  </w:num>
  <w:num w:numId="15" w16cid:durableId="36009441">
    <w:abstractNumId w:val="42"/>
  </w:num>
  <w:num w:numId="16" w16cid:durableId="1577667965">
    <w:abstractNumId w:val="27"/>
  </w:num>
  <w:num w:numId="17" w16cid:durableId="468085881">
    <w:abstractNumId w:val="9"/>
  </w:num>
  <w:num w:numId="18" w16cid:durableId="1376463349">
    <w:abstractNumId w:val="40"/>
  </w:num>
  <w:num w:numId="19" w16cid:durableId="1656184140">
    <w:abstractNumId w:val="22"/>
  </w:num>
  <w:num w:numId="20" w16cid:durableId="25981968">
    <w:abstractNumId w:val="31"/>
  </w:num>
  <w:num w:numId="21" w16cid:durableId="1526676878">
    <w:abstractNumId w:val="41"/>
  </w:num>
  <w:num w:numId="22" w16cid:durableId="1055130125">
    <w:abstractNumId w:val="26"/>
  </w:num>
  <w:num w:numId="23" w16cid:durableId="1214466119">
    <w:abstractNumId w:val="44"/>
  </w:num>
  <w:num w:numId="24" w16cid:durableId="144400023">
    <w:abstractNumId w:val="19"/>
  </w:num>
  <w:num w:numId="25" w16cid:durableId="196705300">
    <w:abstractNumId w:val="43"/>
  </w:num>
  <w:num w:numId="26" w16cid:durableId="1605770720">
    <w:abstractNumId w:val="12"/>
  </w:num>
  <w:num w:numId="27" w16cid:durableId="1679887485">
    <w:abstractNumId w:val="36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4"/>
  </w:num>
  <w:num w:numId="31" w16cid:durableId="1395548787">
    <w:abstractNumId w:val="16"/>
  </w:num>
  <w:num w:numId="32" w16cid:durableId="244534826">
    <w:abstractNumId w:val="29"/>
  </w:num>
  <w:num w:numId="33" w16cid:durableId="1852645679">
    <w:abstractNumId w:val="21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0"/>
  </w:num>
  <w:num w:numId="37" w16cid:durableId="759525038">
    <w:abstractNumId w:val="15"/>
  </w:num>
  <w:num w:numId="38" w16cid:durableId="1365985858">
    <w:abstractNumId w:val="38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4"/>
  </w:num>
  <w:num w:numId="43" w16cid:durableId="1418483126">
    <w:abstractNumId w:val="5"/>
  </w:num>
  <w:num w:numId="44" w16cid:durableId="1408922337">
    <w:abstractNumId w:val="35"/>
  </w:num>
  <w:num w:numId="45" w16cid:durableId="1931888050">
    <w:abstractNumId w:val="11"/>
  </w:num>
  <w:num w:numId="46" w16cid:durableId="61860616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proofState w:spelling="clean"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44DF"/>
    <w:rsid w:val="00026EB9"/>
    <w:rsid w:val="00036627"/>
    <w:rsid w:val="000529D2"/>
    <w:rsid w:val="000566A8"/>
    <w:rsid w:val="00071DA2"/>
    <w:rsid w:val="0007338C"/>
    <w:rsid w:val="00084C2F"/>
    <w:rsid w:val="00090087"/>
    <w:rsid w:val="00095133"/>
    <w:rsid w:val="000B0221"/>
    <w:rsid w:val="000C49E8"/>
    <w:rsid w:val="000C56EF"/>
    <w:rsid w:val="000D57A4"/>
    <w:rsid w:val="000E1E00"/>
    <w:rsid w:val="0010544B"/>
    <w:rsid w:val="00113B0F"/>
    <w:rsid w:val="00121974"/>
    <w:rsid w:val="001300BD"/>
    <w:rsid w:val="001325B8"/>
    <w:rsid w:val="00146B0E"/>
    <w:rsid w:val="00147750"/>
    <w:rsid w:val="00164E1D"/>
    <w:rsid w:val="0017303D"/>
    <w:rsid w:val="001949F3"/>
    <w:rsid w:val="001C33A6"/>
    <w:rsid w:val="001D0D9D"/>
    <w:rsid w:val="001D77AA"/>
    <w:rsid w:val="001E6246"/>
    <w:rsid w:val="002032D4"/>
    <w:rsid w:val="00217190"/>
    <w:rsid w:val="00230634"/>
    <w:rsid w:val="002402FF"/>
    <w:rsid w:val="002419C8"/>
    <w:rsid w:val="00245F7C"/>
    <w:rsid w:val="00247644"/>
    <w:rsid w:val="00251294"/>
    <w:rsid w:val="002554BE"/>
    <w:rsid w:val="00261E85"/>
    <w:rsid w:val="00262D1D"/>
    <w:rsid w:val="00274603"/>
    <w:rsid w:val="00294680"/>
    <w:rsid w:val="00297ABB"/>
    <w:rsid w:val="002B43ED"/>
    <w:rsid w:val="002C7AE9"/>
    <w:rsid w:val="002D3950"/>
    <w:rsid w:val="002D7188"/>
    <w:rsid w:val="002F23C8"/>
    <w:rsid w:val="002F5387"/>
    <w:rsid w:val="00316B35"/>
    <w:rsid w:val="00321423"/>
    <w:rsid w:val="00321AEF"/>
    <w:rsid w:val="00323532"/>
    <w:rsid w:val="00332970"/>
    <w:rsid w:val="00360BA8"/>
    <w:rsid w:val="003750D0"/>
    <w:rsid w:val="00382A59"/>
    <w:rsid w:val="003B1106"/>
    <w:rsid w:val="003D6343"/>
    <w:rsid w:val="003E231D"/>
    <w:rsid w:val="003E3ECB"/>
    <w:rsid w:val="003F06A9"/>
    <w:rsid w:val="003F0943"/>
    <w:rsid w:val="00407FBD"/>
    <w:rsid w:val="00411536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703A7"/>
    <w:rsid w:val="00471ABB"/>
    <w:rsid w:val="00485B8D"/>
    <w:rsid w:val="00496A04"/>
    <w:rsid w:val="004A0E68"/>
    <w:rsid w:val="004A22F2"/>
    <w:rsid w:val="004B226F"/>
    <w:rsid w:val="004C6BE9"/>
    <w:rsid w:val="004E5AD5"/>
    <w:rsid w:val="004F551A"/>
    <w:rsid w:val="0050587E"/>
    <w:rsid w:val="00543856"/>
    <w:rsid w:val="00566520"/>
    <w:rsid w:val="0058037A"/>
    <w:rsid w:val="00590A46"/>
    <w:rsid w:val="005A2A1F"/>
    <w:rsid w:val="005A3759"/>
    <w:rsid w:val="005C1954"/>
    <w:rsid w:val="005D2C0E"/>
    <w:rsid w:val="005D5309"/>
    <w:rsid w:val="005F18CE"/>
    <w:rsid w:val="005F4352"/>
    <w:rsid w:val="005F484A"/>
    <w:rsid w:val="006048E1"/>
    <w:rsid w:val="00634C00"/>
    <w:rsid w:val="006404AF"/>
    <w:rsid w:val="006443F0"/>
    <w:rsid w:val="00650D2A"/>
    <w:rsid w:val="00654A87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415B6"/>
    <w:rsid w:val="00743BDA"/>
    <w:rsid w:val="007511B0"/>
    <w:rsid w:val="007513CB"/>
    <w:rsid w:val="00757B2B"/>
    <w:rsid w:val="00765AED"/>
    <w:rsid w:val="00765CB3"/>
    <w:rsid w:val="00777D50"/>
    <w:rsid w:val="007A0415"/>
    <w:rsid w:val="007A0D88"/>
    <w:rsid w:val="007B7751"/>
    <w:rsid w:val="007C505C"/>
    <w:rsid w:val="00800E7E"/>
    <w:rsid w:val="00822C25"/>
    <w:rsid w:val="00874B7F"/>
    <w:rsid w:val="008965D2"/>
    <w:rsid w:val="008B4758"/>
    <w:rsid w:val="008B6CDB"/>
    <w:rsid w:val="008C7818"/>
    <w:rsid w:val="008D1F88"/>
    <w:rsid w:val="008D2CFC"/>
    <w:rsid w:val="008E1CD9"/>
    <w:rsid w:val="009266D5"/>
    <w:rsid w:val="00950CA3"/>
    <w:rsid w:val="00977204"/>
    <w:rsid w:val="009A7CD2"/>
    <w:rsid w:val="009B3A80"/>
    <w:rsid w:val="009B734D"/>
    <w:rsid w:val="009C1FD4"/>
    <w:rsid w:val="009D5091"/>
    <w:rsid w:val="009D5945"/>
    <w:rsid w:val="009E719B"/>
    <w:rsid w:val="009F2537"/>
    <w:rsid w:val="00A236D3"/>
    <w:rsid w:val="00A33129"/>
    <w:rsid w:val="00A5099B"/>
    <w:rsid w:val="00A72C56"/>
    <w:rsid w:val="00A800BC"/>
    <w:rsid w:val="00AA6F84"/>
    <w:rsid w:val="00AB6627"/>
    <w:rsid w:val="00AD5850"/>
    <w:rsid w:val="00AE0660"/>
    <w:rsid w:val="00AE57CC"/>
    <w:rsid w:val="00AF26C7"/>
    <w:rsid w:val="00B11495"/>
    <w:rsid w:val="00B13E95"/>
    <w:rsid w:val="00B5601D"/>
    <w:rsid w:val="00BB2560"/>
    <w:rsid w:val="00BB527B"/>
    <w:rsid w:val="00BE015C"/>
    <w:rsid w:val="00BF21C2"/>
    <w:rsid w:val="00C00E44"/>
    <w:rsid w:val="00C027B0"/>
    <w:rsid w:val="00C03E87"/>
    <w:rsid w:val="00C05078"/>
    <w:rsid w:val="00C123A8"/>
    <w:rsid w:val="00C225A7"/>
    <w:rsid w:val="00C426C5"/>
    <w:rsid w:val="00C45750"/>
    <w:rsid w:val="00C46055"/>
    <w:rsid w:val="00C479C6"/>
    <w:rsid w:val="00C568A6"/>
    <w:rsid w:val="00C70FE9"/>
    <w:rsid w:val="00C86727"/>
    <w:rsid w:val="00C876E1"/>
    <w:rsid w:val="00CB5D57"/>
    <w:rsid w:val="00CC7970"/>
    <w:rsid w:val="00CE669E"/>
    <w:rsid w:val="00CE7CD8"/>
    <w:rsid w:val="00CF6398"/>
    <w:rsid w:val="00D00105"/>
    <w:rsid w:val="00D210C5"/>
    <w:rsid w:val="00D21869"/>
    <w:rsid w:val="00D32119"/>
    <w:rsid w:val="00D560C6"/>
    <w:rsid w:val="00D57883"/>
    <w:rsid w:val="00D87C52"/>
    <w:rsid w:val="00D930E1"/>
    <w:rsid w:val="00DB4E57"/>
    <w:rsid w:val="00DC7D46"/>
    <w:rsid w:val="00DD342C"/>
    <w:rsid w:val="00DD34AD"/>
    <w:rsid w:val="00DE230E"/>
    <w:rsid w:val="00DE6D65"/>
    <w:rsid w:val="00DE77AB"/>
    <w:rsid w:val="00E0665B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C0AE6"/>
    <w:rsid w:val="00EF1420"/>
    <w:rsid w:val="00F20B2E"/>
    <w:rsid w:val="00F21A3E"/>
    <w:rsid w:val="00F47993"/>
    <w:rsid w:val="00F65F91"/>
    <w:rsid w:val="00F93079"/>
    <w:rsid w:val="00FA3402"/>
    <w:rsid w:val="00FA3D2E"/>
    <w:rsid w:val="00FA56CE"/>
    <w:rsid w:val="00FB4DBB"/>
    <w:rsid w:val="00FB61D9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03A7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Floriana Vinci</cp:lastModifiedBy>
  <cp:revision>78</cp:revision>
  <cp:lastPrinted>2023-05-14T16:55:00Z</cp:lastPrinted>
  <dcterms:created xsi:type="dcterms:W3CDTF">2022-12-23T12:05:00Z</dcterms:created>
  <dcterms:modified xsi:type="dcterms:W3CDTF">2024-12-13T15:17:00Z</dcterms:modified>
</cp:coreProperties>
</file>